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</w:t>
      </w:r>
      <w:proofErr w:type="spellStart"/>
      <w:r w:rsidR="002E5552"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176F14E0" w14:textId="19B3830E" w:rsidR="00870DC6" w:rsidRPr="00870DC6" w:rsidRDefault="001172DA" w:rsidP="00870DC6">
      <w:pPr>
        <w:ind w:left="0" w:firstLine="0"/>
        <w:rPr>
          <w:rFonts w:asciiTheme="minorHAnsi" w:hAnsiTheme="minorHAnsi" w:cstheme="minorHAnsi"/>
          <w:bCs/>
          <w:iCs/>
          <w:sz w:val="22"/>
          <w:szCs w:val="22"/>
        </w:rPr>
      </w:pPr>
      <w:r w:rsidRPr="00870DC6">
        <w:rPr>
          <w:rFonts w:ascii="Calibri" w:hAnsi="Calibri" w:cs="Calibri"/>
          <w:sz w:val="22"/>
          <w:szCs w:val="22"/>
        </w:rPr>
        <w:t xml:space="preserve">Wykonanie dokumentacji projektowej  oraz wymianę istniejącej linii napowietrznej </w:t>
      </w:r>
      <w:proofErr w:type="spellStart"/>
      <w:r w:rsidRPr="00870DC6">
        <w:rPr>
          <w:rFonts w:ascii="Calibri" w:hAnsi="Calibri" w:cs="Calibri"/>
          <w:sz w:val="22"/>
          <w:szCs w:val="22"/>
        </w:rPr>
        <w:t>nn</w:t>
      </w:r>
      <w:proofErr w:type="spellEnd"/>
      <w:r w:rsidRPr="00870DC6">
        <w:rPr>
          <w:rFonts w:ascii="Calibri" w:hAnsi="Calibri" w:cs="Calibri"/>
          <w:sz w:val="22"/>
          <w:szCs w:val="22"/>
        </w:rPr>
        <w:t xml:space="preserve"> wraz przyłączami   na terenie Rejonu Energetycznego </w:t>
      </w:r>
      <w:r w:rsidR="00870DC6" w:rsidRPr="00870DC6">
        <w:rPr>
          <w:rFonts w:ascii="Calibri" w:hAnsi="Calibri" w:cs="Calibri"/>
          <w:sz w:val="22"/>
          <w:szCs w:val="22"/>
        </w:rPr>
        <w:t xml:space="preserve">Żyrardów  </w:t>
      </w:r>
      <w:r w:rsidR="00870DC6" w:rsidRPr="00870DC6">
        <w:rPr>
          <w:rFonts w:asciiTheme="minorHAnsi" w:hAnsiTheme="minorHAnsi" w:cstheme="minorHAnsi"/>
          <w:bCs/>
          <w:iCs/>
          <w:sz w:val="22"/>
          <w:szCs w:val="22"/>
        </w:rPr>
        <w:t>przyłączami nn na terenie Rejonu Energetycznego RE Żyrardów”</w:t>
      </w:r>
    </w:p>
    <w:p w14:paraId="1B809E0F" w14:textId="77777777" w:rsidR="00870DC6" w:rsidRPr="00B8642D" w:rsidRDefault="00870DC6" w:rsidP="00870DC6">
      <w:pPr>
        <w:pStyle w:val="Akapitzlist"/>
        <w:spacing w:line="276" w:lineRule="auto"/>
        <w:jc w:val="left"/>
        <w:outlineLvl w:val="0"/>
        <w:rPr>
          <w:rFonts w:asciiTheme="minorHAnsi" w:hAnsiTheme="minorHAnsi" w:cstheme="minorHAnsi"/>
          <w:sz w:val="22"/>
          <w:szCs w:val="22"/>
        </w:rPr>
      </w:pPr>
      <w:r w:rsidRPr="00B8642D">
        <w:rPr>
          <w:rFonts w:asciiTheme="minorHAnsi" w:hAnsiTheme="minorHAnsi" w:cstheme="minorHAnsi"/>
          <w:sz w:val="22"/>
          <w:szCs w:val="22"/>
          <w:u w:val="single"/>
        </w:rPr>
        <w:t xml:space="preserve">Pod nazwą : </w:t>
      </w:r>
      <w:r w:rsidRPr="00B8642D">
        <w:rPr>
          <w:rFonts w:asciiTheme="minorHAnsi" w:hAnsiTheme="minorHAnsi" w:cstheme="minorHAnsi"/>
          <w:sz w:val="22"/>
          <w:szCs w:val="22"/>
        </w:rPr>
        <w:t>:</w:t>
      </w:r>
    </w:p>
    <w:p w14:paraId="303C6045" w14:textId="3DF0E726" w:rsidR="00870DC6" w:rsidRDefault="00870DC6" w:rsidP="00870DC6">
      <w:pPr>
        <w:pStyle w:val="Akapitzlist"/>
        <w:spacing w:line="276" w:lineRule="auto"/>
        <w:jc w:val="center"/>
        <w:outlineLvl w:val="0"/>
        <w:rPr>
          <w:rFonts w:asciiTheme="minorHAnsi" w:hAnsiTheme="minorHAnsi" w:cstheme="minorHAnsi"/>
          <w:b/>
          <w:i/>
          <w:szCs w:val="22"/>
        </w:rPr>
      </w:pPr>
      <w:r w:rsidRPr="00B8642D">
        <w:rPr>
          <w:rFonts w:asciiTheme="minorHAnsi" w:hAnsiTheme="minorHAnsi" w:cstheme="minorHAnsi"/>
          <w:b/>
          <w:i/>
          <w:sz w:val="22"/>
          <w:szCs w:val="22"/>
        </w:rPr>
        <w:t xml:space="preserve">Wymiana  istniejącej linii napowietrznej </w:t>
      </w:r>
      <w:proofErr w:type="spellStart"/>
      <w:r w:rsidRPr="00B8642D">
        <w:rPr>
          <w:rFonts w:asciiTheme="minorHAnsi" w:hAnsiTheme="minorHAnsi" w:cstheme="minorHAnsi"/>
          <w:b/>
          <w:i/>
          <w:sz w:val="22"/>
          <w:szCs w:val="22"/>
        </w:rPr>
        <w:t>nn</w:t>
      </w:r>
      <w:proofErr w:type="spellEnd"/>
      <w:r w:rsidRPr="00B8642D">
        <w:rPr>
          <w:rFonts w:asciiTheme="minorHAnsi" w:hAnsiTheme="minorHAnsi" w:cstheme="minorHAnsi"/>
          <w:b/>
          <w:i/>
          <w:sz w:val="22"/>
          <w:szCs w:val="22"/>
        </w:rPr>
        <w:t xml:space="preserve"> wraz przyłączami </w:t>
      </w:r>
      <w:proofErr w:type="spellStart"/>
      <w:r w:rsidRPr="00B8642D">
        <w:rPr>
          <w:rFonts w:asciiTheme="minorHAnsi" w:hAnsiTheme="minorHAnsi" w:cstheme="minorHAnsi"/>
          <w:b/>
          <w:i/>
          <w:sz w:val="22"/>
          <w:szCs w:val="22"/>
        </w:rPr>
        <w:t>nn</w:t>
      </w:r>
      <w:proofErr w:type="spellEnd"/>
      <w:r w:rsidRPr="00B8642D">
        <w:rPr>
          <w:rFonts w:asciiTheme="minorHAnsi" w:hAnsiTheme="minorHAnsi" w:cstheme="minorHAnsi"/>
          <w:b/>
          <w:i/>
          <w:sz w:val="22"/>
          <w:szCs w:val="22"/>
        </w:rPr>
        <w:t xml:space="preserve"> ze stacji 15/0,4kV</w:t>
      </w:r>
    </w:p>
    <w:p w14:paraId="17460119" w14:textId="4BCE395F" w:rsidR="00870DC6" w:rsidRPr="00B8642D" w:rsidRDefault="00870DC6" w:rsidP="00870DC6">
      <w:pPr>
        <w:pStyle w:val="Akapitzlist"/>
        <w:spacing w:line="276" w:lineRule="auto"/>
        <w:jc w:val="center"/>
        <w:outlineLvl w:val="0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Cs w:val="22"/>
        </w:rPr>
        <w:t>(</w:t>
      </w:r>
      <w:r w:rsidRPr="00B8642D">
        <w:rPr>
          <w:rFonts w:asciiTheme="minorHAnsi" w:hAnsiTheme="minorHAnsi" w:cstheme="minorHAnsi"/>
          <w:b/>
          <w:i/>
          <w:sz w:val="22"/>
          <w:szCs w:val="22"/>
        </w:rPr>
        <w:t>22 -052</w:t>
      </w:r>
      <w:r w:rsidR="009D31DE">
        <w:rPr>
          <w:rFonts w:asciiTheme="minorHAnsi" w:hAnsiTheme="minorHAnsi" w:cstheme="minorHAnsi"/>
          <w:b/>
          <w:i/>
          <w:sz w:val="22"/>
          <w:szCs w:val="22"/>
        </w:rPr>
        <w:t>1</w:t>
      </w:r>
      <w:r>
        <w:rPr>
          <w:rFonts w:asciiTheme="minorHAnsi" w:hAnsiTheme="minorHAnsi" w:cstheme="minorHAnsi"/>
          <w:b/>
          <w:i/>
          <w:szCs w:val="22"/>
        </w:rPr>
        <w:t>)</w:t>
      </w:r>
      <w:r w:rsidRPr="00B8642D">
        <w:rPr>
          <w:rFonts w:asciiTheme="minorHAnsi" w:hAnsiTheme="minorHAnsi" w:cstheme="minorHAnsi"/>
          <w:b/>
          <w:i/>
          <w:sz w:val="22"/>
          <w:szCs w:val="22"/>
        </w:rPr>
        <w:t xml:space="preserve"> Biernik </w:t>
      </w:r>
      <w:r w:rsidR="009D31DE">
        <w:rPr>
          <w:rFonts w:asciiTheme="minorHAnsi" w:hAnsiTheme="minorHAnsi" w:cstheme="minorHAnsi"/>
          <w:b/>
          <w:i/>
          <w:sz w:val="22"/>
          <w:szCs w:val="22"/>
        </w:rPr>
        <w:t>A</w:t>
      </w:r>
      <w:r w:rsidRPr="00B8642D">
        <w:rPr>
          <w:rFonts w:asciiTheme="minorHAnsi" w:hAnsiTheme="minorHAnsi" w:cstheme="minorHAnsi"/>
          <w:b/>
          <w:i/>
          <w:sz w:val="22"/>
          <w:szCs w:val="22"/>
        </w:rPr>
        <w:t xml:space="preserve">  o łącznej długości L= </w:t>
      </w:r>
      <w:r w:rsidR="009D31DE">
        <w:rPr>
          <w:rFonts w:asciiTheme="minorHAnsi" w:hAnsiTheme="minorHAnsi" w:cstheme="minorHAnsi"/>
          <w:b/>
          <w:i/>
          <w:sz w:val="22"/>
          <w:szCs w:val="22"/>
        </w:rPr>
        <w:t>2,15</w:t>
      </w:r>
      <w:r w:rsidRPr="00B8642D">
        <w:rPr>
          <w:rFonts w:asciiTheme="minorHAnsi" w:hAnsiTheme="minorHAnsi" w:cstheme="minorHAnsi"/>
          <w:b/>
          <w:i/>
          <w:sz w:val="22"/>
          <w:szCs w:val="22"/>
        </w:rPr>
        <w:t xml:space="preserve">  km,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7EF3721B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="00F61059" w:rsidRPr="005B1337">
        <w:rPr>
          <w:rFonts w:ascii="Verdana" w:hAnsi="Verdana" w:cs="Calibri"/>
          <w:b/>
          <w:sz w:val="18"/>
          <w:szCs w:val="18"/>
        </w:rPr>
        <w:t>AsXSn</w:t>
      </w:r>
      <w:proofErr w:type="spellEnd"/>
      <w:r w:rsidR="00F61059" w:rsidRPr="005B1337">
        <w:rPr>
          <w:rFonts w:ascii="Verdana" w:hAnsi="Verdana" w:cs="Calibri"/>
          <w:b/>
          <w:sz w:val="18"/>
          <w:szCs w:val="18"/>
        </w:rPr>
        <w:t xml:space="preserve"> </w:t>
      </w:r>
      <w:r w:rsidRPr="005B1337">
        <w:rPr>
          <w:rFonts w:ascii="Verdana" w:hAnsi="Verdana" w:cs="Calibri"/>
          <w:b/>
          <w:sz w:val="18"/>
          <w:szCs w:val="18"/>
        </w:rPr>
        <w:t>4x70 mm</w:t>
      </w:r>
      <w:r w:rsidRPr="005B1337">
        <w:rPr>
          <w:rFonts w:ascii="Verdana" w:hAnsi="Verdana" w:cs="Calibri"/>
          <w:b/>
          <w:sz w:val="18"/>
          <w:szCs w:val="18"/>
          <w:vertAlign w:val="superscript"/>
        </w:rPr>
        <w:t>2</w:t>
      </w:r>
      <w:r w:rsidR="00F61059" w:rsidRPr="005B1337">
        <w:rPr>
          <w:rFonts w:ascii="Verdana" w:hAnsi="Verdana" w:cs="Calibri"/>
          <w:b/>
          <w:sz w:val="18"/>
          <w:szCs w:val="18"/>
        </w:rPr>
        <w:t>/</w:t>
      </w:r>
      <w:proofErr w:type="spellStart"/>
      <w:r w:rsidR="00F61059" w:rsidRPr="005B1337">
        <w:rPr>
          <w:rFonts w:ascii="Verdana" w:hAnsi="Verdana" w:cs="Calibri"/>
          <w:b/>
          <w:sz w:val="18"/>
          <w:szCs w:val="18"/>
        </w:rPr>
        <w:t>AsXSn</w:t>
      </w:r>
      <w:proofErr w:type="spellEnd"/>
      <w:r w:rsidR="00F61059" w:rsidRPr="005B1337">
        <w:rPr>
          <w:rFonts w:ascii="Verdana" w:hAnsi="Verdana" w:cs="Calibri"/>
          <w:b/>
          <w:sz w:val="18"/>
          <w:szCs w:val="18"/>
        </w:rPr>
        <w:t xml:space="preserve"> </w:t>
      </w:r>
      <w:r w:rsidRPr="005B1337">
        <w:rPr>
          <w:rFonts w:ascii="Verdana" w:hAnsi="Verdana" w:cs="Calibri"/>
          <w:b/>
          <w:sz w:val="18"/>
          <w:szCs w:val="18"/>
        </w:rPr>
        <w:t>4x95 mm</w:t>
      </w:r>
      <w:r w:rsidRPr="005B1337">
        <w:rPr>
          <w:rFonts w:ascii="Verdana" w:hAnsi="Verdana" w:cs="Calibri"/>
          <w:b/>
          <w:sz w:val="18"/>
          <w:szCs w:val="18"/>
          <w:vertAlign w:val="superscript"/>
        </w:rPr>
        <w:t>2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</w:t>
      </w:r>
      <w:proofErr w:type="spellStart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 xml:space="preserve">tanowiska słupowego przewodem </w:t>
      </w:r>
      <w:proofErr w:type="spellStart"/>
      <w:r w:rsidR="006C220B" w:rsidRPr="00D55F80">
        <w:rPr>
          <w:rFonts w:ascii="Verdana" w:hAnsi="Verdana" w:cs="Calibri"/>
          <w:sz w:val="18"/>
          <w:szCs w:val="18"/>
        </w:rPr>
        <w:t>As</w:t>
      </w:r>
      <w:r w:rsidRPr="00D55F80">
        <w:rPr>
          <w:rFonts w:ascii="Verdana" w:hAnsi="Verdana" w:cs="Calibri"/>
          <w:sz w:val="18"/>
          <w:szCs w:val="18"/>
        </w:rPr>
        <w:t>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 xml:space="preserve">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stacyjnych, wymiana </w:t>
      </w:r>
      <w:proofErr w:type="spellStart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6A60206C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 xml:space="preserve">przekroczył </w:t>
      </w:r>
      <w:r w:rsidR="009D31DE">
        <w:rPr>
          <w:rFonts w:ascii="Verdana" w:hAnsi="Verdana"/>
          <w:b/>
          <w:bCs/>
          <w:sz w:val="18"/>
          <w:szCs w:val="18"/>
          <w:lang w:val="x-none" w:eastAsia="x-none"/>
        </w:rPr>
        <w:t>40</w:t>
      </w:r>
      <w:r w:rsidR="001172DA" w:rsidRPr="00870DC6">
        <w:rPr>
          <w:rFonts w:ascii="Verdana" w:hAnsi="Verdana"/>
          <w:b/>
          <w:bCs/>
          <w:sz w:val="18"/>
          <w:szCs w:val="18"/>
          <w:lang w:val="x-none" w:eastAsia="x-none"/>
        </w:rPr>
        <w:t xml:space="preserve"> </w:t>
      </w:r>
      <w:r w:rsidRPr="00870DC6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0C4053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6C220B" w:rsidRPr="00870DC6">
        <w:rPr>
          <w:rFonts w:ascii="Verdana" w:hAnsi="Verdana"/>
          <w:bCs/>
          <w:sz w:val="18"/>
          <w:szCs w:val="18"/>
          <w:lang w:eastAsia="x-none"/>
        </w:rPr>
        <w:t>dla każdego zadania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 xml:space="preserve">. Natomiast </w:t>
      </w:r>
      <w:r w:rsidRPr="00870DC6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870DC6" w:rsidRPr="00870DC6">
        <w:rPr>
          <w:rFonts w:ascii="Verdana" w:hAnsi="Verdana"/>
          <w:b/>
          <w:bCs/>
          <w:sz w:val="18"/>
          <w:szCs w:val="18"/>
          <w:lang w:eastAsia="x-none"/>
        </w:rPr>
        <w:t>8</w:t>
      </w:r>
      <w:r w:rsidR="00910BCB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4D3A15" w:rsidRPr="00870DC6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0C4053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0C4053" w:rsidRPr="00870DC6">
        <w:rPr>
          <w:rFonts w:ascii="Verdana" w:hAnsi="Verdana"/>
          <w:bCs/>
          <w:sz w:val="18"/>
          <w:szCs w:val="18"/>
          <w:lang w:eastAsia="x-none"/>
        </w:rPr>
        <w:t xml:space="preserve">dla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lastRenderedPageBreak/>
          <w:t>klienta/</w:t>
        </w:r>
        <w:proofErr w:type="spellStart"/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6C220B"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A5750" w14:textId="77777777" w:rsidR="00620496" w:rsidRDefault="006204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60CA6" w14:textId="77777777" w:rsidR="00620496" w:rsidRDefault="006204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1F87B" w14:textId="77777777" w:rsidR="00620496" w:rsidRDefault="006204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E41FF8B" w14:textId="2EE893DC" w:rsidR="00620496" w:rsidRPr="00620496" w:rsidRDefault="00620496" w:rsidP="00620496">
          <w:pPr>
            <w:suppressAutoHyphens/>
            <w:ind w:left="459" w:right="187" w:firstLine="0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20496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projektowej i robót budowlanych w branży elektroenergetycznej na terenie działania OŁD w RE Żyrardów w podziale na 5 części.</w:t>
          </w:r>
        </w:p>
        <w:p w14:paraId="0FA59544" w14:textId="193CD599" w:rsidR="00D55F80" w:rsidRPr="006B2C28" w:rsidRDefault="00620496" w:rsidP="0062049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2049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POST/DYS/OLD/GZ/04353/2025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część 3</w:t>
          </w: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37B7F" w14:textId="77777777" w:rsidR="00620496" w:rsidRDefault="006204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33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0496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B05"/>
    <w:rsid w:val="00797F5C"/>
    <w:rsid w:val="007A3360"/>
    <w:rsid w:val="007A3A02"/>
    <w:rsid w:val="007A46BA"/>
    <w:rsid w:val="007A4A58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2708"/>
    <w:rsid w:val="007C3BDA"/>
    <w:rsid w:val="007C4287"/>
    <w:rsid w:val="007C6F91"/>
    <w:rsid w:val="007C7EDD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0DC6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1DE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417B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5F2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cz 4 do SWZ 2026.docx</dmsv2BaseFileName>
    <dmsv2BaseDisplayName xmlns="http://schemas.microsoft.com/sharepoint/v3">Załącznik nr 1.3 cz 4 do SWZ 2026</dmsv2BaseDisplayName>
    <dmsv2SWPP2ObjectNumber xmlns="http://schemas.microsoft.com/sharepoint/v3">POST/DYS/OLD/GZ/04353/2025                        </dmsv2SWPP2ObjectNumber>
    <dmsv2SWPP2SumMD5 xmlns="http://schemas.microsoft.com/sharepoint/v3">4ced84d6634b932f6017516aeec827e7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23898885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JEUP5JKVCYQC-1440096624-10115</_dlc_DocId>
    <_dlc_DocIdUrl xmlns="a19cb1c7-c5c7-46d4-85ae-d83685407bba">
      <Url>https://swpp2.dms.gkpge.pl/sites/41/_layouts/15/DocIdRedir.aspx?ID=JEUP5JKVCYQC-1440096624-10115</Url>
      <Description>JEUP5JKVCYQC-1440096624-10115</Description>
    </_dlc_DocIdUrl>
  </documentManagement>
</p:properties>
</file>

<file path=customXml/itemProps1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284B2D6-C953-4931-A384-B3F39751DFFC}"/>
</file>

<file path=customXml/itemProps5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1559</Words>
  <Characters>10931</Characters>
  <Application>Microsoft Office Word</Application>
  <DocSecurity>0</DocSecurity>
  <Lines>91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9</cp:revision>
  <cp:lastPrinted>2011-10-20T15:55:00Z</cp:lastPrinted>
  <dcterms:created xsi:type="dcterms:W3CDTF">2025-10-28T08:54:00Z</dcterms:created>
  <dcterms:modified xsi:type="dcterms:W3CDTF">2025-12-02T15:33:00Z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34aa54ce-f271-41fb-a146-bf0e9fb0ce9e</vt:lpwstr>
  </property>
</Properties>
</file>